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03BA42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54FFF">
        <w:rPr>
          <w:rFonts w:ascii="Garamond" w:hAnsi="Garamond"/>
          <w:sz w:val="24"/>
          <w:szCs w:val="24"/>
        </w:rPr>
        <w:t>7</w:t>
      </w:r>
      <w:r w:rsidR="00584502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882F52D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84502" w:rsidRPr="005C5A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https://zakazky.zcu.cz/contract_display_5753.html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002CD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4502">
        <w:rPr>
          <w:rFonts w:ascii="Garamond" w:hAnsi="Garamond" w:cs="Arial"/>
          <w:b/>
          <w:sz w:val="22"/>
          <w:szCs w:val="22"/>
        </w:rPr>
        <w:t>12</w:t>
      </w:r>
      <w:r w:rsidR="005759CC">
        <w:rPr>
          <w:rFonts w:ascii="Garamond" w:hAnsi="Garamond" w:cs="Arial"/>
          <w:b/>
          <w:sz w:val="22"/>
          <w:szCs w:val="22"/>
        </w:rPr>
        <w:t>.1</w:t>
      </w:r>
      <w:r w:rsidR="00954FF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243339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B5E4" w14:textId="77777777" w:rsidR="001E23FE" w:rsidRDefault="001E23FE" w:rsidP="00795AAC">
      <w:r>
        <w:separator/>
      </w:r>
    </w:p>
  </w:endnote>
  <w:endnote w:type="continuationSeparator" w:id="0">
    <w:p w14:paraId="76852117" w14:textId="77777777" w:rsidR="001E23FE" w:rsidRDefault="001E23F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7901F" w14:textId="77777777" w:rsidR="001E23FE" w:rsidRDefault="001E23FE" w:rsidP="00795AAC">
      <w:r>
        <w:separator/>
      </w:r>
    </w:p>
  </w:footnote>
  <w:footnote w:type="continuationSeparator" w:id="0">
    <w:p w14:paraId="6B7853C2" w14:textId="77777777" w:rsidR="001E23FE" w:rsidRDefault="001E23F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53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zyXZh5uYa6/8YTideaSLmNRnd1yI6ZGPxo6xvLP9lY4=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N1pDiEsSDh2tTROy59HgdAunCWWACAennP62+Z9sUSc=</DigestValue>
    </Reference>
  </SignedInfo>
  <SignatureValue>OUD1pYEL3As+yM9nDxl7jxkkw4aPwA8iC0H8Z+tMEJJMg7+fWXAOjz1dyt3ppTrC8csQ3zeCGrsP
XGUEKX5VMp59ypgTo/5GuJWFZ5NTPo1c+0o7v5z6Y7U5GMpXcZxp255sSVR3AuCIZ9ueS5/tOAkO
1WpEq2u6sAt/c0mruK3rzAnDbxRm6BgJcyxh+8fvyM5kirJ+788xA5dSYtR5ydO+zLvB0BZTMj2j
BDxlLGcOYUkn9KSs+lf5qX/0xbRSkpOPLQ/WiP0kDlNi0RQ6s1wYG1t31/IxxslifaSM1jWMbefh
S2ph3luAoUvRbtx9GnfL8n8lnClouXH6/G16Sg==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vlQftw4H7jfoWe3SclJoTq3N1ggkOcFKB8Yg5YVfpxI=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CaeegUtiM388b0MogyviYr1eNt4WDfEnZRX8nHeneOs=</DigestValue>
      </Reference>
      <Reference URI="/word/endnotes.xml?ContentType=application/vnd.openxmlformats-officedocument.wordprocessingml.endnotes+xml">
        <DigestMethod Algorithm="http://www.w3.org/2001/04/xmlenc#sha256"/>
        <DigestValue>4X8xTXRlZDZzlL4qPcFb4vucdsYfl9ShuPoVp37aVrc=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rlPl2kuk1YNQlu0353J3BomzVKQndY/vLrGdDLw1x20=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+rM5zJ4eJ7qrr00s4VD7yMFLN9Y+swssy6EvJFk1lOk=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2022-11-29T11:37:19Z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2022-11-29T11:37:19Z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22</cp:revision>
  <cp:lastPrinted>2018-08-08T13:48:00Z</cp:lastPrinted>
  <dcterms:created xsi:type="dcterms:W3CDTF">2022-05-19T08:18:00Z</dcterms:created>
  <dcterms:modified xsi:type="dcterms:W3CDTF">2022-11-29T11:37:00Z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